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40D37" w:rsidRPr="00F81FB2" w:rsidRDefault="003A7030" w:rsidP="00970370">
      <w:pPr>
        <w:pStyle w:val="EXPOZ-nadpis1"/>
      </w:pPr>
      <w:bookmarkStart w:id="0" w:name="_GoBack"/>
      <w:bookmarkEnd w:id="0"/>
      <w:r w:rsidRPr="00970370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5357">
        <w:t>Biologie</w:t>
      </w:r>
      <w:r w:rsidR="00FA35FE" w:rsidRPr="00F81FB2">
        <w:t xml:space="preserve"> – úloha č. </w:t>
      </w:r>
      <w:r w:rsidR="00F35357">
        <w:t>04</w:t>
      </w:r>
    </w:p>
    <w:p w:rsidR="00766410" w:rsidRPr="00766410" w:rsidRDefault="00766410" w:rsidP="00766410">
      <w:pPr>
        <w:pStyle w:val="EXPOZ-autor"/>
      </w:pPr>
      <w:r w:rsidRPr="00766410">
        <w:t xml:space="preserve">Autor: </w:t>
      </w:r>
      <w:r w:rsidR="00F35357">
        <w:t>Marta Najbertová</w:t>
      </w:r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  <w:r>
        <w:rPr>
          <w:sz w:val="18"/>
          <w:szCs w:val="18"/>
        </w:rPr>
        <w:t>Číslo: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Téma: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sz w:val="18"/>
          <w:szCs w:val="18"/>
        </w:rPr>
      </w:pPr>
    </w:p>
    <w:p w:rsidR="00B46E55" w:rsidRPr="00837C86" w:rsidRDefault="00B46E55" w:rsidP="001A426F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sz w:val="18"/>
          <w:szCs w:val="18"/>
        </w:rPr>
      </w:pPr>
      <w:r>
        <w:rPr>
          <w:sz w:val="18"/>
          <w:szCs w:val="18"/>
        </w:rPr>
        <w:t>J</w:t>
      </w:r>
      <w:r w:rsidRPr="00837C86">
        <w:rPr>
          <w:sz w:val="18"/>
          <w:szCs w:val="18"/>
        </w:rPr>
        <w:t>méno a příjmení:</w:t>
      </w:r>
      <w:r w:rsidRPr="00837C86">
        <w:rPr>
          <w:sz w:val="18"/>
          <w:szCs w:val="18"/>
        </w:rPr>
        <w:tab/>
      </w:r>
      <w:r w:rsidR="001A426F">
        <w:rPr>
          <w:sz w:val="18"/>
          <w:szCs w:val="18"/>
        </w:rPr>
        <w:tab/>
      </w:r>
      <w:r>
        <w:rPr>
          <w:sz w:val="18"/>
          <w:szCs w:val="18"/>
        </w:rPr>
        <w:t>D</w:t>
      </w:r>
      <w:r w:rsidR="001A426F">
        <w:rPr>
          <w:sz w:val="18"/>
          <w:szCs w:val="18"/>
        </w:rPr>
        <w:t>atum:</w:t>
      </w:r>
      <w:r w:rsidRPr="00837C86">
        <w:rPr>
          <w:sz w:val="18"/>
          <w:szCs w:val="18"/>
        </w:rPr>
        <w:tab/>
        <w:t>Třída: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rPr>
          <w:sz w:val="18"/>
          <w:szCs w:val="18"/>
        </w:rPr>
      </w:pPr>
    </w:p>
    <w:p w:rsidR="001A426F" w:rsidRPr="00802C61" w:rsidRDefault="001A426F" w:rsidP="001A426F">
      <w:pPr>
        <w:pStyle w:val="EXPOZ-ramecekodpoved"/>
        <w:tabs>
          <w:tab w:val="left" w:leader="dot" w:pos="1418"/>
          <w:tab w:val="left" w:pos="1560"/>
          <w:tab w:val="right" w:leader="dot" w:pos="9498"/>
        </w:tabs>
      </w:pPr>
      <w:r>
        <w:rPr>
          <w:sz w:val="18"/>
          <w:szCs w:val="18"/>
        </w:rPr>
        <w:t xml:space="preserve">Skupina </w:t>
      </w:r>
      <w:proofErr w:type="gramStart"/>
      <w:r>
        <w:rPr>
          <w:sz w:val="18"/>
          <w:szCs w:val="18"/>
        </w:rPr>
        <w:t>č. 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20CC">
        <w:rPr>
          <w:sz w:val="18"/>
          <w:szCs w:val="18"/>
        </w:rPr>
        <w:t>Spolupracoval</w:t>
      </w:r>
      <w:proofErr w:type="gramEnd"/>
      <w:r w:rsidRPr="006920CC">
        <w:rPr>
          <w:sz w:val="18"/>
          <w:szCs w:val="18"/>
        </w:rPr>
        <w:t>:</w:t>
      </w:r>
      <w:r>
        <w:rPr>
          <w:sz w:val="18"/>
          <w:szCs w:val="18"/>
        </w:rPr>
        <w:tab/>
      </w:r>
    </w:p>
    <w:p w:rsidR="00B46E55" w:rsidRPr="00837C86" w:rsidRDefault="00B46E55" w:rsidP="00B46E55">
      <w:pPr>
        <w:pStyle w:val="EXPOZ-ramecekodpoved"/>
        <w:rPr>
          <w:sz w:val="16"/>
          <w:szCs w:val="16"/>
        </w:rPr>
      </w:pPr>
    </w:p>
    <w:p w:rsidR="00494D02" w:rsidRPr="00494D02" w:rsidRDefault="00494D02" w:rsidP="00494D02">
      <w:pPr>
        <w:pStyle w:val="EXPOZ-nazevulohy"/>
      </w:pPr>
      <w:r w:rsidRPr="00494D02">
        <w:t>F</w:t>
      </w:r>
      <w:r w:rsidR="00413FEB">
        <w:t>yzická zátěž a tepová frekvence</w:t>
      </w:r>
      <w:r w:rsidRPr="00494D02">
        <w:t xml:space="preserve"> </w:t>
      </w:r>
    </w:p>
    <w:p w:rsidR="007F4A64" w:rsidRDefault="007F4A64" w:rsidP="007F4A64">
      <w:pPr>
        <w:pStyle w:val="EXPOZ-nadpis2"/>
      </w:pPr>
      <w:r>
        <w:t>Slovníček pojmů</w:t>
      </w:r>
    </w:p>
    <w:p w:rsidR="007F4A64" w:rsidRDefault="0005614A" w:rsidP="007F4A64">
      <w:pPr>
        <w:pStyle w:val="EXPOZ-zakladnitext"/>
      </w:pPr>
      <w:r>
        <w:t>S využitím dostupných zdrojů vysvětlete následující pojmy</w:t>
      </w:r>
      <w:r w:rsidR="00893413">
        <w:t>:</w:t>
      </w:r>
    </w:p>
    <w:p w:rsidR="00D62185" w:rsidRDefault="00D62185" w:rsidP="007F4A64">
      <w:pPr>
        <w:pStyle w:val="EXPOZ-zakladnitext"/>
      </w:pPr>
    </w:p>
    <w:p w:rsidR="00494D02" w:rsidRPr="00494D02" w:rsidRDefault="00494D02" w:rsidP="00494D02">
      <w:pPr>
        <w:pStyle w:val="EXPOZ-zakladnitext"/>
        <w:rPr>
          <w:rStyle w:val="EXPOZ-italic"/>
        </w:rPr>
      </w:pPr>
      <w:r w:rsidRPr="00494D02">
        <w:rPr>
          <w:rStyle w:val="EXPOZ-italic"/>
        </w:rPr>
        <w:t xml:space="preserve">1. Minutová tepová frekvence klidová </w:t>
      </w:r>
      <w:r w:rsidR="00B1373D">
        <w:rPr>
          <w:rStyle w:val="EXPOZ-italic"/>
        </w:rPr>
        <w:t>(</w:t>
      </w:r>
      <w:r w:rsidRPr="00494D02">
        <w:rPr>
          <w:rStyle w:val="EXPOZ-italic"/>
        </w:rPr>
        <w:t>MTFK</w:t>
      </w:r>
      <w:r w:rsidR="00B1373D">
        <w:rPr>
          <w:rStyle w:val="EXPOZ-italic"/>
        </w:rPr>
        <w:t xml:space="preserve">) </w:t>
      </w:r>
      <w:r w:rsidRPr="00494D02">
        <w:rPr>
          <w:rStyle w:val="EXPOZ-italic"/>
        </w:rPr>
        <w:t>a její hodno</w:t>
      </w:r>
      <w:r>
        <w:rPr>
          <w:rStyle w:val="EXPOZ-italic"/>
        </w:rPr>
        <w:t>ta u zdravého dospělého člověka</w:t>
      </w:r>
    </w:p>
    <w:p w:rsidR="00494D02" w:rsidRDefault="00494D02" w:rsidP="00494D02">
      <w:pPr>
        <w:pStyle w:val="EXPOZ-ramecekodpoved"/>
      </w:pPr>
    </w:p>
    <w:p w:rsidR="00494D02" w:rsidRDefault="00494D02" w:rsidP="00494D02">
      <w:pPr>
        <w:pStyle w:val="EXPOZ-ramecekodpoved"/>
      </w:pPr>
    </w:p>
    <w:p w:rsidR="00494D02" w:rsidRPr="00B1373D" w:rsidRDefault="00494D02" w:rsidP="00494D02">
      <w:pPr>
        <w:pStyle w:val="EXPOZ-zakladnitext"/>
        <w:rPr>
          <w:rStyle w:val="EXPOZ-italic"/>
        </w:rPr>
      </w:pPr>
      <w:r w:rsidRPr="00B1373D">
        <w:rPr>
          <w:rStyle w:val="EXPOZ-italic"/>
        </w:rPr>
        <w:t xml:space="preserve">2. Maximální tepová frekvence </w:t>
      </w:r>
      <w:r w:rsidR="00B1373D" w:rsidRPr="00B1373D">
        <w:rPr>
          <w:rStyle w:val="EXPOZ-italic"/>
        </w:rPr>
        <w:t>(</w:t>
      </w:r>
      <w:r w:rsidRPr="00B1373D">
        <w:rPr>
          <w:rStyle w:val="EXPOZ-italic"/>
        </w:rPr>
        <w:t>MTF</w:t>
      </w:r>
      <w:r w:rsidR="00B1373D" w:rsidRPr="00B1373D">
        <w:rPr>
          <w:rStyle w:val="EXPOZ-italic"/>
        </w:rPr>
        <w:t>)</w:t>
      </w:r>
    </w:p>
    <w:p w:rsidR="00494D02" w:rsidRDefault="00494D02" w:rsidP="00494D02">
      <w:pPr>
        <w:pStyle w:val="EXPOZ-ramecekodpoved"/>
      </w:pPr>
    </w:p>
    <w:p w:rsidR="00494D02" w:rsidRPr="00FF06DC" w:rsidRDefault="00494D02" w:rsidP="00494D02">
      <w:pPr>
        <w:pStyle w:val="EXPOZ-ramecekodpoved"/>
      </w:pPr>
    </w:p>
    <w:p w:rsidR="00494D02" w:rsidRPr="00B1373D" w:rsidRDefault="00494D02" w:rsidP="00494D02">
      <w:pPr>
        <w:pStyle w:val="EXPOZ-zakladnitext"/>
        <w:rPr>
          <w:rStyle w:val="EXPOZ-italic"/>
        </w:rPr>
      </w:pPr>
      <w:r w:rsidRPr="00B1373D">
        <w:rPr>
          <w:rStyle w:val="EXPOZ-italic"/>
        </w:rPr>
        <w:t>3. Doba zotavení</w:t>
      </w:r>
      <w:r w:rsidR="00B1373D" w:rsidRPr="00B1373D">
        <w:rPr>
          <w:rStyle w:val="EXPOZ-italic"/>
        </w:rPr>
        <w:t xml:space="preserve"> (DZ)</w:t>
      </w:r>
    </w:p>
    <w:p w:rsidR="00494D02" w:rsidRDefault="00494D02" w:rsidP="00494D02">
      <w:pPr>
        <w:pStyle w:val="EXPOZ-ramecekodpoved"/>
      </w:pPr>
    </w:p>
    <w:p w:rsidR="00494D02" w:rsidRDefault="00494D02" w:rsidP="00494D02">
      <w:pPr>
        <w:pStyle w:val="EXPOZ-ramecekodpoved"/>
      </w:pPr>
    </w:p>
    <w:p w:rsidR="007F4A64" w:rsidRDefault="007F4A64" w:rsidP="007F4A64">
      <w:pPr>
        <w:pStyle w:val="EXPOZ-nadpis2"/>
      </w:pPr>
      <w:r>
        <w:t>Teoretická příprava úlohy</w:t>
      </w:r>
    </w:p>
    <w:p w:rsidR="00494D02" w:rsidRPr="00FF06DC" w:rsidRDefault="00494D02" w:rsidP="00494D02">
      <w:pPr>
        <w:pStyle w:val="EXPOZ-zakladnitext"/>
      </w:pPr>
      <w:r>
        <w:t xml:space="preserve">1. </w:t>
      </w:r>
      <w:r w:rsidRPr="00FF06DC">
        <w:t>Sezn</w:t>
      </w:r>
      <w:r>
        <w:t>a</w:t>
      </w:r>
      <w:r w:rsidRPr="00FF06DC">
        <w:t>m</w:t>
      </w:r>
      <w:r>
        <w:t>te</w:t>
      </w:r>
      <w:r w:rsidRPr="00FF06DC">
        <w:t xml:space="preserve"> se s postupem práce, který je uveden v pracovním návodu.</w:t>
      </w:r>
    </w:p>
    <w:p w:rsidR="00494D02" w:rsidRPr="00FF06DC" w:rsidRDefault="00494D02" w:rsidP="00494D02">
      <w:pPr>
        <w:pStyle w:val="EXPOZ-zakladnitext"/>
        <w:rPr>
          <w:rStyle w:val="EXPOZ-bold"/>
          <w:b w:val="0"/>
          <w:bCs w:val="0"/>
        </w:rPr>
      </w:pPr>
      <w:r>
        <w:t xml:space="preserve">2. </w:t>
      </w:r>
      <w:r w:rsidRPr="00FF06DC">
        <w:t>V teoretické přípravě se zaměř</w:t>
      </w:r>
      <w:r>
        <w:t>te</w:t>
      </w:r>
      <w:r w:rsidRPr="00FF06DC">
        <w:t xml:space="preserve"> na pojmy </w:t>
      </w:r>
      <w:r w:rsidRPr="00FF06DC">
        <w:rPr>
          <w:rStyle w:val="EXPOZ-bold"/>
          <w:b w:val="0"/>
          <w:bCs w:val="0"/>
        </w:rPr>
        <w:t>maximální tepová frekvence</w:t>
      </w:r>
      <w:r w:rsidRPr="00FF06DC">
        <w:t xml:space="preserve"> a </w:t>
      </w:r>
      <w:r w:rsidRPr="00FF06DC">
        <w:rPr>
          <w:rStyle w:val="EXPOZ-bold"/>
          <w:b w:val="0"/>
          <w:bCs w:val="0"/>
        </w:rPr>
        <w:t>dob</w:t>
      </w:r>
      <w:r>
        <w:rPr>
          <w:rStyle w:val="EXPOZ-bold"/>
          <w:b w:val="0"/>
          <w:bCs w:val="0"/>
        </w:rPr>
        <w:t>a</w:t>
      </w:r>
      <w:r w:rsidRPr="00FF06DC">
        <w:rPr>
          <w:rStyle w:val="EXPOZ-bold"/>
          <w:b w:val="0"/>
          <w:bCs w:val="0"/>
        </w:rPr>
        <w:t xml:space="preserve"> zotavení.</w:t>
      </w:r>
    </w:p>
    <w:p w:rsidR="007F4A64" w:rsidRDefault="007F4A64" w:rsidP="007F4A64">
      <w:pPr>
        <w:pStyle w:val="EXPOZ-nadpis2"/>
      </w:pPr>
      <w:r>
        <w:t>Vizualizace naměřených dat</w:t>
      </w:r>
    </w:p>
    <w:p w:rsidR="00494D02" w:rsidRDefault="00494D02" w:rsidP="00494D02">
      <w:pPr>
        <w:pStyle w:val="EXPOZ-zakladnitext"/>
      </w:pPr>
      <w:r>
        <w:t>Zde vložte grafický záznam získaný měření</w:t>
      </w:r>
      <w:r w:rsidR="00365879">
        <w:t>m s popisem sledovaných veličin.</w:t>
      </w:r>
    </w:p>
    <w:p w:rsidR="00413FEB" w:rsidRDefault="00413FEB" w:rsidP="00494D02">
      <w:pPr>
        <w:pStyle w:val="EXPOZ-zakladnitext"/>
      </w:pPr>
    </w:p>
    <w:p w:rsidR="00413FEB" w:rsidRDefault="00413FEB" w:rsidP="00494D02">
      <w:pPr>
        <w:pStyle w:val="EXPOZ-zakladnitext"/>
      </w:pPr>
    </w:p>
    <w:p w:rsidR="00413FEB" w:rsidRDefault="00413FEB" w:rsidP="00494D02">
      <w:pPr>
        <w:pStyle w:val="EXPOZ-zakladnitext"/>
      </w:pPr>
    </w:p>
    <w:p w:rsidR="00413FEB" w:rsidRDefault="00413FEB" w:rsidP="00494D02">
      <w:pPr>
        <w:pStyle w:val="EXPOZ-zakladnitext"/>
      </w:pPr>
    </w:p>
    <w:p w:rsidR="00413FEB" w:rsidRDefault="00413FEB" w:rsidP="00494D02">
      <w:pPr>
        <w:pStyle w:val="EXPOZ-zakladnitext"/>
      </w:pPr>
    </w:p>
    <w:p w:rsidR="00413FEB" w:rsidRDefault="00413FEB" w:rsidP="00494D02">
      <w:pPr>
        <w:pStyle w:val="EXPOZ-zakladnitext"/>
      </w:pPr>
    </w:p>
    <w:p w:rsidR="00413FEB" w:rsidRDefault="00413FEB" w:rsidP="00494D02">
      <w:pPr>
        <w:pStyle w:val="EXPOZ-zakladnitext"/>
      </w:pPr>
    </w:p>
    <w:p w:rsidR="00413FEB" w:rsidRDefault="00413FEB" w:rsidP="00494D02">
      <w:pPr>
        <w:pStyle w:val="EXPOZ-zakladnitext"/>
      </w:pPr>
    </w:p>
    <w:p w:rsidR="00413FEB" w:rsidRDefault="00413FEB" w:rsidP="00494D02">
      <w:pPr>
        <w:pStyle w:val="EXPOZ-zakladnitext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12ECC" w:rsidRDefault="00312ECC" w:rsidP="003E5940">
      <w:pPr>
        <w:pStyle w:val="EXPOZ-ramecekodpoved"/>
      </w:pPr>
    </w:p>
    <w:p w:rsidR="00413FEB" w:rsidRDefault="00413FEB" w:rsidP="003E5940">
      <w:pPr>
        <w:pStyle w:val="EXPOZ-ramecekodpoved"/>
      </w:pPr>
    </w:p>
    <w:p w:rsidR="00413FEB" w:rsidRDefault="00413FEB" w:rsidP="003E5940">
      <w:pPr>
        <w:pStyle w:val="EXPOZ-ramecekodpoved"/>
      </w:pPr>
    </w:p>
    <w:p w:rsidR="00413FEB" w:rsidRDefault="00413FEB" w:rsidP="003E5940">
      <w:pPr>
        <w:pStyle w:val="EXPOZ-ramecekodpoved"/>
      </w:pPr>
    </w:p>
    <w:p w:rsidR="00413FEB" w:rsidRDefault="00413FEB" w:rsidP="003E5940">
      <w:pPr>
        <w:pStyle w:val="EXPOZ-ramecekodpoved"/>
      </w:pPr>
    </w:p>
    <w:p w:rsidR="00413FEB" w:rsidRDefault="00413FEB" w:rsidP="003E5940">
      <w:pPr>
        <w:pStyle w:val="EXPOZ-ramecekodpoved"/>
      </w:pPr>
    </w:p>
    <w:p w:rsidR="00413FEB" w:rsidRDefault="00413FEB" w:rsidP="003E5940">
      <w:pPr>
        <w:pStyle w:val="EXPOZ-ramecekodpoved"/>
      </w:pPr>
    </w:p>
    <w:p w:rsidR="00413FEB" w:rsidRDefault="00413FEB" w:rsidP="003E5940">
      <w:pPr>
        <w:pStyle w:val="EXPOZ-ramecekodpoved"/>
      </w:pPr>
    </w:p>
    <w:p w:rsidR="00413FEB" w:rsidRDefault="00413FEB" w:rsidP="003E5940">
      <w:pPr>
        <w:pStyle w:val="EXPOZ-ramecekodpoved"/>
      </w:pPr>
    </w:p>
    <w:p w:rsidR="00413FEB" w:rsidRDefault="00413FEB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7F4A64" w:rsidRDefault="007F4A64" w:rsidP="007F4A64">
      <w:pPr>
        <w:pStyle w:val="EXPOZ-nadpis2"/>
      </w:pPr>
      <w:r>
        <w:t>Vyhodnocení naměřených dat</w:t>
      </w:r>
    </w:p>
    <w:p w:rsidR="00494D02" w:rsidRDefault="00494D02" w:rsidP="00494D02">
      <w:pPr>
        <w:pStyle w:val="EXPOZ-zakladnitext"/>
      </w:pPr>
      <w:r>
        <w:t xml:space="preserve">Zaznamenejte do připravené tabulky hodnoty odečtené z grafu. Doplňte výsledky svého spolupracovníka.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9"/>
        <w:gridCol w:w="3259"/>
        <w:gridCol w:w="3259"/>
      </w:tblGrid>
      <w:tr w:rsidR="00494D02" w:rsidRPr="00605AD3" w:rsidTr="009241EE">
        <w:tc>
          <w:tcPr>
            <w:tcW w:w="3259" w:type="dxa"/>
            <w:tcBorders>
              <w:top w:val="single" w:sz="18" w:space="0" w:color="auto"/>
              <w:left w:val="single" w:sz="18" w:space="0" w:color="auto"/>
            </w:tcBorders>
          </w:tcPr>
          <w:p w:rsidR="00494D02" w:rsidRPr="00605AD3" w:rsidRDefault="00494D02" w:rsidP="009241EE">
            <w:pPr>
              <w:pStyle w:val="EXPOZ-zakladnitext"/>
            </w:pPr>
            <w:r>
              <w:t>Sledované parametry</w:t>
            </w:r>
          </w:p>
        </w:tc>
        <w:tc>
          <w:tcPr>
            <w:tcW w:w="3259" w:type="dxa"/>
            <w:tcBorders>
              <w:top w:val="single" w:sz="18" w:space="0" w:color="auto"/>
              <w:right w:val="single" w:sz="18" w:space="0" w:color="auto"/>
            </w:tcBorders>
          </w:tcPr>
          <w:p w:rsidR="00494D02" w:rsidRPr="00605AD3" w:rsidRDefault="00494D02" w:rsidP="00494D02">
            <w:pPr>
              <w:pStyle w:val="EXPOZ-zakladnitext"/>
            </w:pPr>
            <w:r>
              <w:t>testovaná osoba č. 1</w:t>
            </w:r>
          </w:p>
        </w:tc>
        <w:tc>
          <w:tcPr>
            <w:tcW w:w="3259" w:type="dxa"/>
            <w:tcBorders>
              <w:top w:val="single" w:sz="18" w:space="0" w:color="auto"/>
              <w:right w:val="single" w:sz="18" w:space="0" w:color="auto"/>
            </w:tcBorders>
          </w:tcPr>
          <w:p w:rsidR="00494D02" w:rsidRDefault="00494D02" w:rsidP="00494D02">
            <w:pPr>
              <w:pStyle w:val="EXPOZ-zakladnitext"/>
            </w:pPr>
            <w:r>
              <w:t>testovaná osoba č. 2</w:t>
            </w:r>
          </w:p>
        </w:tc>
      </w:tr>
      <w:tr w:rsidR="00494D02" w:rsidRPr="00605AD3" w:rsidTr="009241EE">
        <w:tc>
          <w:tcPr>
            <w:tcW w:w="3259" w:type="dxa"/>
            <w:tcBorders>
              <w:left w:val="single" w:sz="18" w:space="0" w:color="auto"/>
            </w:tcBorders>
          </w:tcPr>
          <w:p w:rsidR="00494D02" w:rsidRPr="00605AD3" w:rsidRDefault="00312ECC" w:rsidP="00312ECC">
            <w:pPr>
              <w:pStyle w:val="EXPOZ-zakladnitext"/>
            </w:pPr>
            <w:r>
              <w:t>K</w:t>
            </w:r>
            <w:r w:rsidR="00494D02">
              <w:t>lidová minutová tepová frekvence</w:t>
            </w:r>
          </w:p>
        </w:tc>
        <w:tc>
          <w:tcPr>
            <w:tcW w:w="3259" w:type="dxa"/>
            <w:tcBorders>
              <w:right w:val="single" w:sz="18" w:space="0" w:color="auto"/>
            </w:tcBorders>
          </w:tcPr>
          <w:p w:rsidR="00494D02" w:rsidRPr="000C376C" w:rsidRDefault="00494D02" w:rsidP="009241EE">
            <w:pPr>
              <w:pStyle w:val="EXPOZ-zakladnitext"/>
              <w:rPr>
                <w:color w:val="4F81BD" w:themeColor="accent1"/>
              </w:rPr>
            </w:pPr>
          </w:p>
        </w:tc>
        <w:tc>
          <w:tcPr>
            <w:tcW w:w="3259" w:type="dxa"/>
            <w:tcBorders>
              <w:right w:val="single" w:sz="18" w:space="0" w:color="auto"/>
            </w:tcBorders>
          </w:tcPr>
          <w:p w:rsidR="00494D02" w:rsidRPr="000C376C" w:rsidRDefault="00494D02" w:rsidP="009241EE">
            <w:pPr>
              <w:pStyle w:val="EXPOZ-zakladnitext"/>
              <w:rPr>
                <w:color w:val="4F81BD" w:themeColor="accent1"/>
              </w:rPr>
            </w:pPr>
          </w:p>
        </w:tc>
      </w:tr>
      <w:tr w:rsidR="00494D02" w:rsidRPr="00605AD3" w:rsidTr="009241EE">
        <w:tc>
          <w:tcPr>
            <w:tcW w:w="3259" w:type="dxa"/>
            <w:tcBorders>
              <w:left w:val="single" w:sz="18" w:space="0" w:color="auto"/>
            </w:tcBorders>
          </w:tcPr>
          <w:p w:rsidR="00494D02" w:rsidRPr="00605AD3" w:rsidRDefault="00312ECC" w:rsidP="00312ECC">
            <w:pPr>
              <w:pStyle w:val="EXPOZ-zakladnitext"/>
            </w:pPr>
            <w:r>
              <w:t>M</w:t>
            </w:r>
            <w:r w:rsidR="00494D02">
              <w:t>aximální tepová frekvence</w:t>
            </w:r>
          </w:p>
        </w:tc>
        <w:tc>
          <w:tcPr>
            <w:tcW w:w="3259" w:type="dxa"/>
            <w:tcBorders>
              <w:right w:val="single" w:sz="18" w:space="0" w:color="auto"/>
            </w:tcBorders>
          </w:tcPr>
          <w:p w:rsidR="00494D02" w:rsidRPr="000C376C" w:rsidRDefault="00494D02" w:rsidP="009241EE">
            <w:pPr>
              <w:pStyle w:val="EXPOZ-zakladnitext"/>
              <w:rPr>
                <w:color w:val="4F81BD" w:themeColor="accent1"/>
              </w:rPr>
            </w:pPr>
          </w:p>
        </w:tc>
        <w:tc>
          <w:tcPr>
            <w:tcW w:w="3259" w:type="dxa"/>
            <w:tcBorders>
              <w:right w:val="single" w:sz="18" w:space="0" w:color="auto"/>
            </w:tcBorders>
          </w:tcPr>
          <w:p w:rsidR="00494D02" w:rsidRPr="000C376C" w:rsidRDefault="00494D02" w:rsidP="009241EE">
            <w:pPr>
              <w:pStyle w:val="EXPOZ-zakladnitext"/>
              <w:rPr>
                <w:color w:val="4F81BD" w:themeColor="accent1"/>
              </w:rPr>
            </w:pPr>
          </w:p>
        </w:tc>
      </w:tr>
      <w:tr w:rsidR="00494D02" w:rsidRPr="00605AD3" w:rsidTr="009241EE">
        <w:tc>
          <w:tcPr>
            <w:tcW w:w="3259" w:type="dxa"/>
            <w:tcBorders>
              <w:left w:val="single" w:sz="18" w:space="0" w:color="auto"/>
              <w:bottom w:val="single" w:sz="18" w:space="0" w:color="auto"/>
            </w:tcBorders>
          </w:tcPr>
          <w:p w:rsidR="00494D02" w:rsidRPr="00605AD3" w:rsidRDefault="00312ECC" w:rsidP="00312ECC">
            <w:pPr>
              <w:pStyle w:val="EXPOZ-zakladnitext"/>
            </w:pPr>
            <w:r>
              <w:t>D</w:t>
            </w:r>
            <w:r w:rsidR="00494D02">
              <w:t>oba zotavení</w:t>
            </w:r>
          </w:p>
        </w:tc>
        <w:tc>
          <w:tcPr>
            <w:tcW w:w="3259" w:type="dxa"/>
            <w:tcBorders>
              <w:bottom w:val="single" w:sz="18" w:space="0" w:color="auto"/>
              <w:right w:val="single" w:sz="18" w:space="0" w:color="auto"/>
            </w:tcBorders>
          </w:tcPr>
          <w:p w:rsidR="00494D02" w:rsidRPr="000C376C" w:rsidRDefault="00494D02" w:rsidP="009241EE">
            <w:pPr>
              <w:pStyle w:val="EXPOZ-zakladnitext"/>
              <w:rPr>
                <w:color w:val="4F81BD" w:themeColor="accent1"/>
              </w:rPr>
            </w:pPr>
          </w:p>
        </w:tc>
        <w:tc>
          <w:tcPr>
            <w:tcW w:w="3259" w:type="dxa"/>
            <w:tcBorders>
              <w:bottom w:val="single" w:sz="18" w:space="0" w:color="auto"/>
              <w:right w:val="single" w:sz="18" w:space="0" w:color="auto"/>
            </w:tcBorders>
          </w:tcPr>
          <w:p w:rsidR="00494D02" w:rsidRPr="000C376C" w:rsidRDefault="00494D02" w:rsidP="009241EE">
            <w:pPr>
              <w:pStyle w:val="EXPOZ-zakladnitext"/>
              <w:rPr>
                <w:color w:val="4F81BD" w:themeColor="accent1"/>
              </w:rPr>
            </w:pPr>
          </w:p>
        </w:tc>
      </w:tr>
    </w:tbl>
    <w:p w:rsidR="00AB4FB6" w:rsidRDefault="00AB4FB6" w:rsidP="00494D02">
      <w:pPr>
        <w:pStyle w:val="EXPOZ-zakladnitext"/>
      </w:pPr>
    </w:p>
    <w:p w:rsidR="00494D02" w:rsidRDefault="00494D02" w:rsidP="00494D02">
      <w:pPr>
        <w:pStyle w:val="EXPOZ-zakladnitext"/>
      </w:pPr>
      <w:r>
        <w:t>Otázky a úkoly:</w:t>
      </w:r>
    </w:p>
    <w:p w:rsidR="00494D02" w:rsidRDefault="00494D02" w:rsidP="00494D02">
      <w:pPr>
        <w:pStyle w:val="EXPOZ-zakladnitext"/>
      </w:pPr>
      <w:r>
        <w:t xml:space="preserve">1. Jak se projevila fyzická zátěž na hodnotu </w:t>
      </w:r>
      <w:r w:rsidRPr="00082194">
        <w:rPr>
          <w:rStyle w:val="EXPOZ-italic"/>
        </w:rPr>
        <w:t>TF</w:t>
      </w:r>
      <w:r>
        <w:t>?</w:t>
      </w:r>
    </w:p>
    <w:p w:rsidR="00494D02" w:rsidRDefault="00494D02" w:rsidP="00494D02">
      <w:pPr>
        <w:pStyle w:val="EXPOZ-ramecekodpoved"/>
      </w:pPr>
      <w:r>
        <w:t xml:space="preserve"> </w:t>
      </w:r>
    </w:p>
    <w:p w:rsidR="00413FEB" w:rsidRDefault="00413FEB" w:rsidP="00494D02">
      <w:pPr>
        <w:pStyle w:val="EXPOZ-ramecekodpoved"/>
      </w:pPr>
    </w:p>
    <w:p w:rsidR="00494D02" w:rsidRDefault="00494D02" w:rsidP="00494D02">
      <w:pPr>
        <w:pStyle w:val="EXPOZ-zakladnitext"/>
      </w:pPr>
      <w:r>
        <w:t>2. Jaké hodnoty klidové tepové frekvence, maximální tepové frekvence a doby zotavení jste zjistili měřením?</w:t>
      </w:r>
    </w:p>
    <w:p w:rsidR="00494D02" w:rsidRPr="00082194" w:rsidRDefault="00082194" w:rsidP="00494D02">
      <w:pPr>
        <w:pStyle w:val="EXPOZ-ramecekodpoved"/>
        <w:rPr>
          <w:rStyle w:val="EXPOZ-italic"/>
        </w:rPr>
      </w:pPr>
      <w:r w:rsidRPr="00082194">
        <w:rPr>
          <w:rStyle w:val="EXPOZ-italic"/>
        </w:rPr>
        <w:t>KTF</w:t>
      </w:r>
    </w:p>
    <w:p w:rsidR="00494D02" w:rsidRPr="00082194" w:rsidRDefault="00082194" w:rsidP="00494D02">
      <w:pPr>
        <w:pStyle w:val="EXPOZ-ramecekodpoved"/>
        <w:rPr>
          <w:rStyle w:val="EXPOZ-italic"/>
        </w:rPr>
      </w:pPr>
      <w:r w:rsidRPr="00082194">
        <w:rPr>
          <w:rStyle w:val="EXPOZ-italic"/>
        </w:rPr>
        <w:t>MTF</w:t>
      </w:r>
    </w:p>
    <w:p w:rsidR="00494D02" w:rsidRPr="00082194" w:rsidRDefault="00082194" w:rsidP="00494D02">
      <w:pPr>
        <w:pStyle w:val="EXPOZ-ramecekodpoved"/>
        <w:rPr>
          <w:rStyle w:val="EXPOZ-italic"/>
        </w:rPr>
      </w:pPr>
      <w:r w:rsidRPr="00082194">
        <w:rPr>
          <w:rStyle w:val="EXPOZ-italic"/>
        </w:rPr>
        <w:t>DZ</w:t>
      </w:r>
    </w:p>
    <w:p w:rsidR="00494D02" w:rsidRDefault="00413FEB" w:rsidP="00494D02">
      <w:pPr>
        <w:pStyle w:val="EXPOZ-zakladnitext"/>
      </w:pPr>
      <w:r>
        <w:t>3</w:t>
      </w:r>
      <w:r w:rsidR="00494D02">
        <w:t xml:space="preserve">. Očekávali jste vámi zjištěný výsledek </w:t>
      </w:r>
      <w:r w:rsidR="00494D02" w:rsidRPr="00082194">
        <w:rPr>
          <w:rStyle w:val="EXPOZ-italic"/>
        </w:rPr>
        <w:t>KTF</w:t>
      </w:r>
      <w:r w:rsidR="00494D02">
        <w:t xml:space="preserve"> a </w:t>
      </w:r>
      <w:r w:rsidR="00494D02" w:rsidRPr="00082194">
        <w:rPr>
          <w:rStyle w:val="EXPOZ-italic"/>
        </w:rPr>
        <w:t>DZ</w:t>
      </w:r>
      <w:r w:rsidR="00494D02">
        <w:t>? Vysvětlete případné rozdíly.</w:t>
      </w:r>
    </w:p>
    <w:p w:rsidR="00494D02" w:rsidRPr="00A02443" w:rsidRDefault="00494D02" w:rsidP="00494D02">
      <w:pPr>
        <w:pStyle w:val="EXPOZ-ramecekodpoved"/>
      </w:pPr>
      <w:r w:rsidRPr="00082194">
        <w:rPr>
          <w:rStyle w:val="EXPOZ-italic"/>
        </w:rPr>
        <w:t>DZ</w:t>
      </w:r>
      <w:r w:rsidRPr="00A02443">
        <w:t xml:space="preserve"> </w:t>
      </w:r>
    </w:p>
    <w:p w:rsidR="00494D02" w:rsidRPr="00A02443" w:rsidRDefault="00494D02" w:rsidP="00494D02">
      <w:pPr>
        <w:pStyle w:val="EXPOZ-ramecekodpoved"/>
      </w:pPr>
      <w:r w:rsidRPr="00082194">
        <w:rPr>
          <w:rStyle w:val="EXPOZ-italic"/>
        </w:rPr>
        <w:t>KTF</w:t>
      </w:r>
      <w:r w:rsidRPr="00A02443">
        <w:t xml:space="preserve"> </w:t>
      </w:r>
    </w:p>
    <w:p w:rsidR="00494D02" w:rsidRDefault="00413FEB" w:rsidP="00494D02">
      <w:pPr>
        <w:pStyle w:val="EXPOZ-zakladnitext"/>
      </w:pPr>
      <w:r>
        <w:lastRenderedPageBreak/>
        <w:t>4</w:t>
      </w:r>
      <w:r w:rsidR="00494D02">
        <w:t xml:space="preserve">. </w:t>
      </w:r>
      <w:r w:rsidR="00494D02" w:rsidRPr="00550D5B">
        <w:t>Co lze vyvodit z</w:t>
      </w:r>
      <w:r w:rsidR="00494D02">
        <w:t> naměřených hodnot doby zotavení?</w:t>
      </w:r>
      <w:r w:rsidR="00494D02" w:rsidRPr="00550D5B">
        <w:t xml:space="preserve"> </w:t>
      </w:r>
    </w:p>
    <w:p w:rsidR="00494D02" w:rsidRDefault="00494D02" w:rsidP="00494D02">
      <w:pPr>
        <w:pStyle w:val="EXPOZ-ramecekodpoved"/>
      </w:pPr>
    </w:p>
    <w:p w:rsidR="00413FEB" w:rsidRPr="00A02443" w:rsidRDefault="00413FEB" w:rsidP="00494D02">
      <w:pPr>
        <w:pStyle w:val="EXPOZ-ramecekodpoved"/>
      </w:pPr>
    </w:p>
    <w:p w:rsidR="00494D02" w:rsidRDefault="00413FEB" w:rsidP="00494D02">
      <w:pPr>
        <w:pStyle w:val="EXPOZ-zakladnitext"/>
      </w:pPr>
      <w:r>
        <w:t>5</w:t>
      </w:r>
      <w:r w:rsidR="00494D02">
        <w:t>. Které faktory a jakým způsobem mohou ovlivnit hodnoty maximální tepové frekvence?</w:t>
      </w:r>
    </w:p>
    <w:p w:rsidR="00494D02" w:rsidRDefault="00494D02" w:rsidP="00494D02">
      <w:pPr>
        <w:pStyle w:val="EXPOZ-ramecekodpoved"/>
      </w:pPr>
    </w:p>
    <w:p w:rsidR="00494D02" w:rsidRDefault="00413FEB" w:rsidP="00494D02">
      <w:pPr>
        <w:pStyle w:val="EXPOZ-zakladnitext"/>
      </w:pPr>
      <w:r>
        <w:t>6</w:t>
      </w:r>
      <w:r w:rsidR="00494D02">
        <w:t>. Pokuste se vysvětlit výsledek spolupracovníka ve skupině.</w:t>
      </w:r>
    </w:p>
    <w:p w:rsidR="00494D02" w:rsidRDefault="00494D02" w:rsidP="00494D02">
      <w:pPr>
        <w:pStyle w:val="EXPOZ-ramecekodpoved"/>
      </w:pPr>
    </w:p>
    <w:p w:rsidR="00494D02" w:rsidRPr="00E93683" w:rsidRDefault="00494D02" w:rsidP="00494D02">
      <w:pPr>
        <w:pStyle w:val="EXPOZ-zakladnitext"/>
      </w:pPr>
    </w:p>
    <w:p w:rsidR="007F4A64" w:rsidRDefault="007F4A64" w:rsidP="007F4A64">
      <w:pPr>
        <w:pStyle w:val="EXPOZ-nadpis2"/>
      </w:pPr>
      <w:r>
        <w:t>Závěr</w:t>
      </w:r>
    </w:p>
    <w:p w:rsidR="003E5940" w:rsidRDefault="003E5940" w:rsidP="003E5940">
      <w:pPr>
        <w:pStyle w:val="EXPOZ-ramecekodpoved"/>
      </w:pPr>
      <w:r>
        <w:t xml:space="preserve"> </w:t>
      </w: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6D3CCD" w:rsidRDefault="006D3CCD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p w:rsidR="003E5940" w:rsidRDefault="003E5940" w:rsidP="003E5940">
      <w:pPr>
        <w:pStyle w:val="EXPOZ-ramecekodpoved"/>
      </w:pPr>
    </w:p>
    <w:sectPr w:rsidR="003E5940" w:rsidSect="00C9043E">
      <w:headerReference w:type="default" r:id="rId8"/>
      <w:footerReference w:type="default" r:id="rId9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7FB" w:rsidRDefault="00DF67FB">
      <w:r>
        <w:separator/>
      </w:r>
    </w:p>
  </w:endnote>
  <w:endnote w:type="continuationSeparator" w:id="0">
    <w:p w:rsidR="00DF67FB" w:rsidRDefault="00DF6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proofErr w:type="gramStart"/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proofErr w:type="gramEnd"/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7FB" w:rsidRDefault="00DF67FB">
      <w:r>
        <w:separator/>
      </w:r>
    </w:p>
  </w:footnote>
  <w:footnote w:type="continuationSeparator" w:id="0">
    <w:p w:rsidR="00DF67FB" w:rsidRDefault="00DF67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D37" w:rsidRPr="00A301ED" w:rsidRDefault="007F2A6B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 w:rsidRPr="00A301ED">
      <w:rPr>
        <w:sz w:val="20"/>
      </w:rPr>
      <w:t xml:space="preserve">Pracovní </w:t>
    </w:r>
    <w:r w:rsidR="00617C71">
      <w:rPr>
        <w:sz w:val="20"/>
      </w:rPr>
      <w:t>list žáka</w:t>
    </w:r>
    <w:r w:rsidRPr="00A301ED">
      <w:rPr>
        <w:sz w:val="20"/>
      </w:rPr>
      <w:tab/>
    </w:r>
    <w:r w:rsidR="00766080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766080" w:rsidRPr="00DD48C6">
      <w:rPr>
        <w:sz w:val="20"/>
        <w:szCs w:val="20"/>
      </w:rPr>
      <w:fldChar w:fldCharType="separate"/>
    </w:r>
    <w:r w:rsidR="00CB720E">
      <w:rPr>
        <w:noProof/>
        <w:sz w:val="20"/>
        <w:szCs w:val="20"/>
      </w:rPr>
      <w:t>3</w:t>
    </w:r>
    <w:r w:rsidR="00766080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fldSimple w:instr=" SECTIONPAGES  \* Arabic  \* MERGEFORMAT ">
      <w:r w:rsidR="00CB720E" w:rsidRPr="00CB720E">
        <w:rPr>
          <w:noProof/>
          <w:sz w:val="20"/>
          <w:szCs w:val="20"/>
        </w:rPr>
        <w:t>3</w:t>
      </w:r>
    </w:fldSimple>
    <w:r w:rsidR="00DD48C6">
      <w:rPr>
        <w:sz w:val="20"/>
      </w:rPr>
      <w:tab/>
    </w:r>
    <w:r w:rsidRPr="00A301ED">
      <w:rPr>
        <w:sz w:val="20"/>
      </w:rPr>
      <w:t>www.expoz.cz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attachedTemplate r:id="rId1"/>
  <w:stylePaneFormatFilter w:val="0001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94D02"/>
    <w:rsid w:val="00013AAC"/>
    <w:rsid w:val="000249A5"/>
    <w:rsid w:val="00025354"/>
    <w:rsid w:val="0003316B"/>
    <w:rsid w:val="00040D37"/>
    <w:rsid w:val="0004343E"/>
    <w:rsid w:val="0005614A"/>
    <w:rsid w:val="00061666"/>
    <w:rsid w:val="00082194"/>
    <w:rsid w:val="000909AF"/>
    <w:rsid w:val="000A7E5F"/>
    <w:rsid w:val="000B212C"/>
    <w:rsid w:val="000C2C08"/>
    <w:rsid w:val="000E3917"/>
    <w:rsid w:val="001017C9"/>
    <w:rsid w:val="00111141"/>
    <w:rsid w:val="00116275"/>
    <w:rsid w:val="0012288A"/>
    <w:rsid w:val="00132C29"/>
    <w:rsid w:val="00134B0D"/>
    <w:rsid w:val="00161C63"/>
    <w:rsid w:val="00163916"/>
    <w:rsid w:val="00186E7A"/>
    <w:rsid w:val="001A426F"/>
    <w:rsid w:val="001B53DD"/>
    <w:rsid w:val="001D44EC"/>
    <w:rsid w:val="001D5D21"/>
    <w:rsid w:val="001F18A3"/>
    <w:rsid w:val="001F4EB6"/>
    <w:rsid w:val="00212E32"/>
    <w:rsid w:val="002323AB"/>
    <w:rsid w:val="00242886"/>
    <w:rsid w:val="002617E9"/>
    <w:rsid w:val="0026470D"/>
    <w:rsid w:val="00277B29"/>
    <w:rsid w:val="002A5743"/>
    <w:rsid w:val="002B1210"/>
    <w:rsid w:val="002C2479"/>
    <w:rsid w:val="002D22B0"/>
    <w:rsid w:val="002D763E"/>
    <w:rsid w:val="002E259F"/>
    <w:rsid w:val="002F125E"/>
    <w:rsid w:val="00300FAF"/>
    <w:rsid w:val="00312855"/>
    <w:rsid w:val="00312ECC"/>
    <w:rsid w:val="00320A93"/>
    <w:rsid w:val="0032340D"/>
    <w:rsid w:val="00345A1C"/>
    <w:rsid w:val="00365879"/>
    <w:rsid w:val="0039161B"/>
    <w:rsid w:val="003A7030"/>
    <w:rsid w:val="003B5CCA"/>
    <w:rsid w:val="003C4306"/>
    <w:rsid w:val="003D3F0D"/>
    <w:rsid w:val="003E5940"/>
    <w:rsid w:val="003F7C19"/>
    <w:rsid w:val="00413FEB"/>
    <w:rsid w:val="00421914"/>
    <w:rsid w:val="0045782E"/>
    <w:rsid w:val="00474032"/>
    <w:rsid w:val="00494D02"/>
    <w:rsid w:val="004B45B0"/>
    <w:rsid w:val="004D5929"/>
    <w:rsid w:val="005143A3"/>
    <w:rsid w:val="005166DE"/>
    <w:rsid w:val="00521496"/>
    <w:rsid w:val="00524D0C"/>
    <w:rsid w:val="00527BFA"/>
    <w:rsid w:val="00566024"/>
    <w:rsid w:val="005700EF"/>
    <w:rsid w:val="0059393F"/>
    <w:rsid w:val="005A043F"/>
    <w:rsid w:val="005A6EEB"/>
    <w:rsid w:val="005A754B"/>
    <w:rsid w:val="005B21EB"/>
    <w:rsid w:val="005D114F"/>
    <w:rsid w:val="005F3B03"/>
    <w:rsid w:val="00617C71"/>
    <w:rsid w:val="00630DDD"/>
    <w:rsid w:val="006400F8"/>
    <w:rsid w:val="00655435"/>
    <w:rsid w:val="00656DE6"/>
    <w:rsid w:val="00687EE1"/>
    <w:rsid w:val="006D3CCD"/>
    <w:rsid w:val="006E3314"/>
    <w:rsid w:val="006E37E4"/>
    <w:rsid w:val="006F4765"/>
    <w:rsid w:val="00732621"/>
    <w:rsid w:val="00734BC8"/>
    <w:rsid w:val="00766080"/>
    <w:rsid w:val="00766410"/>
    <w:rsid w:val="00766886"/>
    <w:rsid w:val="007731D0"/>
    <w:rsid w:val="0077764E"/>
    <w:rsid w:val="00790411"/>
    <w:rsid w:val="007A69C9"/>
    <w:rsid w:val="007E51B2"/>
    <w:rsid w:val="007F2A6B"/>
    <w:rsid w:val="007F42A7"/>
    <w:rsid w:val="007F4A64"/>
    <w:rsid w:val="00800395"/>
    <w:rsid w:val="00806D44"/>
    <w:rsid w:val="00816713"/>
    <w:rsid w:val="008311B8"/>
    <w:rsid w:val="008376A7"/>
    <w:rsid w:val="00867015"/>
    <w:rsid w:val="00874BB8"/>
    <w:rsid w:val="00893413"/>
    <w:rsid w:val="008E3D92"/>
    <w:rsid w:val="008F0E3D"/>
    <w:rsid w:val="00963C17"/>
    <w:rsid w:val="00970370"/>
    <w:rsid w:val="009802C6"/>
    <w:rsid w:val="0098519E"/>
    <w:rsid w:val="00992D34"/>
    <w:rsid w:val="0099466D"/>
    <w:rsid w:val="009D5B39"/>
    <w:rsid w:val="009D6105"/>
    <w:rsid w:val="009E3895"/>
    <w:rsid w:val="009F23F1"/>
    <w:rsid w:val="00A301ED"/>
    <w:rsid w:val="00A32A49"/>
    <w:rsid w:val="00A41B8B"/>
    <w:rsid w:val="00A44C76"/>
    <w:rsid w:val="00A5405C"/>
    <w:rsid w:val="00A663AD"/>
    <w:rsid w:val="00AA28D4"/>
    <w:rsid w:val="00AA7718"/>
    <w:rsid w:val="00AB4FB6"/>
    <w:rsid w:val="00AC04E0"/>
    <w:rsid w:val="00AC2340"/>
    <w:rsid w:val="00AE2C09"/>
    <w:rsid w:val="00B02F86"/>
    <w:rsid w:val="00B1373D"/>
    <w:rsid w:val="00B46E55"/>
    <w:rsid w:val="00B86458"/>
    <w:rsid w:val="00BA05BF"/>
    <w:rsid w:val="00BD15B6"/>
    <w:rsid w:val="00BE12A8"/>
    <w:rsid w:val="00BF6FD3"/>
    <w:rsid w:val="00C13B99"/>
    <w:rsid w:val="00C9043E"/>
    <w:rsid w:val="00CA1E68"/>
    <w:rsid w:val="00CB720E"/>
    <w:rsid w:val="00CD20D2"/>
    <w:rsid w:val="00CE1F28"/>
    <w:rsid w:val="00D03223"/>
    <w:rsid w:val="00D33B65"/>
    <w:rsid w:val="00D400B6"/>
    <w:rsid w:val="00D57C80"/>
    <w:rsid w:val="00D62185"/>
    <w:rsid w:val="00D67BFD"/>
    <w:rsid w:val="00D842C3"/>
    <w:rsid w:val="00DB0061"/>
    <w:rsid w:val="00DD48C6"/>
    <w:rsid w:val="00DE650D"/>
    <w:rsid w:val="00DF67FB"/>
    <w:rsid w:val="00DF6B3E"/>
    <w:rsid w:val="00E01F94"/>
    <w:rsid w:val="00E26C32"/>
    <w:rsid w:val="00E34F5F"/>
    <w:rsid w:val="00E55E33"/>
    <w:rsid w:val="00E61D12"/>
    <w:rsid w:val="00E71917"/>
    <w:rsid w:val="00E74915"/>
    <w:rsid w:val="00EA5387"/>
    <w:rsid w:val="00EE07C4"/>
    <w:rsid w:val="00EE2914"/>
    <w:rsid w:val="00EE4D5F"/>
    <w:rsid w:val="00F35357"/>
    <w:rsid w:val="00F47CD2"/>
    <w:rsid w:val="00F6635E"/>
    <w:rsid w:val="00F66B02"/>
    <w:rsid w:val="00F6749D"/>
    <w:rsid w:val="00F7216C"/>
    <w:rsid w:val="00F81FB2"/>
    <w:rsid w:val="00F950DF"/>
    <w:rsid w:val="00FA35FE"/>
    <w:rsid w:val="00FC6FE3"/>
    <w:rsid w:val="00FC7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sid w:val="005A754B"/>
    <w:rPr>
      <w:rFonts w:ascii="Palatino Linotype" w:hAnsi="Palatino Linotype"/>
      <w:b/>
      <w:bCs/>
    </w:rPr>
  </w:style>
  <w:style w:type="character" w:customStyle="1" w:styleId="EXPOZ-italic">
    <w:name w:val="EXPOZ-italic"/>
    <w:rsid w:val="005A754B"/>
    <w:rPr>
      <w:rFonts w:ascii="Palatino Linotype" w:hAnsi="Palatino Linotype"/>
      <w:i/>
      <w:iCs/>
    </w:rPr>
  </w:style>
  <w:style w:type="character" w:customStyle="1" w:styleId="EXPOZ-bolditalic">
    <w:name w:val="EXPOZ-bolditalic"/>
    <w:rsid w:val="005A754B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rsid w:val="005A754B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rsid w:val="005A754B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rsid w:val="005A754B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rsid w:val="005A754B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sid w:val="005A754B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sid w:val="005A754B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0561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05614A"/>
    <w:rPr>
      <w:rFonts w:ascii="Palatino Linotype" w:eastAsia="Lucida Sans Unicode" w:hAnsi="Palatino Linotype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isk2\Documents%20and%20Settings\dokumenty\Marta\pasco\realizovan&#233;%20experimenty\praclisty%20na%20web%203.11\PLBiO4\EXPOZ-Pracovni_list-sablona-v02-r03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EXPOZ-Pracovni_list-sablona-v02-r03</Template>
  <TotalTime>20</TotalTime>
  <Pages>1</Pages>
  <Words>214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1475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Najbertovi</dc:creator>
  <cp:keywords/>
  <cp:lastModifiedBy>Najbertovi</cp:lastModifiedBy>
  <cp:revision>15</cp:revision>
  <cp:lastPrinted>2012-10-11T12:00:00Z</cp:lastPrinted>
  <dcterms:created xsi:type="dcterms:W3CDTF">2012-11-21T20:10:00Z</dcterms:created>
  <dcterms:modified xsi:type="dcterms:W3CDTF">2012-11-25T06:49:00Z</dcterms:modified>
</cp:coreProperties>
</file>